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Pr="00704B21" w:rsidRDefault="00A23B3E" w:rsidP="00BB116C">
      <w:pPr>
        <w:pStyle w:val="Titolo1"/>
        <w:jc w:val="center"/>
      </w:pPr>
      <w:r>
        <w:t>Allegato</w:t>
      </w:r>
      <w:r w:rsidR="00704B21">
        <w:t xml:space="preserve"> DGUE</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FB3543" w:rsidRDefault="00FB3543" w:rsidP="00FB3543">
      <w:pPr>
        <w:pStyle w:val="SectionTitle"/>
        <w:spacing w:before="0" w:after="0"/>
        <w:jc w:val="both"/>
        <w:rPr>
          <w:rFonts w:ascii="Arial" w:hAnsi="Arial" w:cs="Arial"/>
          <w:b w:val="0"/>
          <w:caps/>
          <w:sz w:val="16"/>
          <w:szCs w:val="16"/>
        </w:rPr>
      </w:pPr>
    </w:p>
    <w:p w:rsidR="00704B21" w:rsidRDefault="00A23B3E" w:rsidP="00704B21">
      <w:pPr>
        <w:pStyle w:val="SectionTitle"/>
        <w:rPr>
          <w:rFonts w:ascii="Arial" w:hAnsi="Arial" w:cs="Arial"/>
          <w:b w:val="0"/>
          <w:caps/>
          <w:sz w:val="16"/>
          <w:szCs w:val="16"/>
        </w:rPr>
      </w:pPr>
      <w:r>
        <w:rPr>
          <w:rFonts w:ascii="Arial" w:hAnsi="Arial" w:cs="Arial"/>
          <w:b w:val="0"/>
          <w:caps/>
          <w:sz w:val="16"/>
          <w:szCs w:val="16"/>
        </w:rPr>
        <w:t>Informazioni sulla procedura di appalto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27CBB" w:rsidRDefault="00A23B3E" w:rsidP="00E27CBB">
            <w:pPr>
              <w:pStyle w:val="Default"/>
            </w:pPr>
            <w:r>
              <w:rPr>
                <w:rFonts w:ascii="Arial" w:hAnsi="Arial" w:cs="Arial"/>
                <w:b/>
                <w:sz w:val="14"/>
                <w:szCs w:val="14"/>
              </w:rPr>
              <w:t>Risposta:</w:t>
            </w:r>
            <w:r w:rsidR="00704B21">
              <w:rPr>
                <w:rFonts w:ascii="Arial" w:hAnsi="Arial" w:cs="Arial"/>
                <w:sz w:val="14"/>
                <w:szCs w:val="14"/>
              </w:rPr>
              <w:t xml:space="preserve"> </w:t>
            </w:r>
          </w:p>
          <w:p w:rsidR="00E27CBB" w:rsidRDefault="00E27CBB" w:rsidP="00E27CBB">
            <w:pPr>
              <w:pStyle w:val="Default"/>
              <w:rPr>
                <w:sz w:val="20"/>
                <w:szCs w:val="20"/>
              </w:rPr>
            </w:pPr>
            <w:r>
              <w:rPr>
                <w:sz w:val="20"/>
                <w:szCs w:val="20"/>
              </w:rPr>
              <w:t>A</w:t>
            </w:r>
            <w:r w:rsidR="00FA4572">
              <w:rPr>
                <w:sz w:val="20"/>
                <w:szCs w:val="20"/>
              </w:rPr>
              <w:t>RE</w:t>
            </w:r>
            <w:r>
              <w:rPr>
                <w:sz w:val="20"/>
                <w:szCs w:val="20"/>
              </w:rPr>
              <w:t xml:space="preserve">S Sardegna </w:t>
            </w:r>
          </w:p>
          <w:p w:rsidR="00A23B3E" w:rsidRDefault="00A23B3E" w:rsidP="00E27CBB"/>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27CBB"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27CBB" w:rsidRPr="00FA4572" w:rsidRDefault="00E27CBB" w:rsidP="00E27CBB">
            <w:pPr>
              <w:rPr>
                <w:rFonts w:ascii="Arial" w:hAnsi="Arial" w:cs="Arial"/>
                <w:color w:val="000000"/>
                <w:sz w:val="20"/>
                <w:szCs w:val="20"/>
              </w:rPr>
            </w:pPr>
            <w:r w:rsidRPr="00FA4572">
              <w:rPr>
                <w:rFonts w:ascii="Arial" w:hAnsi="Arial" w:cs="Arial"/>
                <w:color w:val="000000"/>
                <w:sz w:val="20"/>
                <w:szCs w:val="20"/>
              </w:rPr>
              <w:t>A</w:t>
            </w:r>
            <w:r w:rsidR="00FA4572" w:rsidRPr="00FA4572">
              <w:rPr>
                <w:rFonts w:ascii="Arial" w:hAnsi="Arial" w:cs="Arial"/>
                <w:color w:val="000000"/>
                <w:sz w:val="20"/>
                <w:szCs w:val="20"/>
              </w:rPr>
              <w:t xml:space="preserve">RES Sardegna </w:t>
            </w:r>
          </w:p>
          <w:p w:rsidR="00FA4572" w:rsidRPr="00FA4572" w:rsidRDefault="00FA4572" w:rsidP="00FA4572">
            <w:pPr>
              <w:tabs>
                <w:tab w:val="left" w:pos="567"/>
              </w:tabs>
              <w:spacing w:after="0"/>
              <w:rPr>
                <w:rFonts w:ascii="Arial" w:hAnsi="Arial"/>
                <w:sz w:val="20"/>
                <w:szCs w:val="20"/>
              </w:rPr>
            </w:pPr>
            <w:r w:rsidRPr="00FA4572">
              <w:rPr>
                <w:rFonts w:ascii="Arial" w:hAnsi="Arial"/>
                <w:sz w:val="20"/>
                <w:szCs w:val="20"/>
              </w:rPr>
              <w:t xml:space="preserve">P. IVA: 03990570925 </w:t>
            </w:r>
          </w:p>
          <w:p w:rsidR="00E27CBB" w:rsidRPr="00FA4572" w:rsidRDefault="00FA4572" w:rsidP="00FA4572">
            <w:pPr>
              <w:tabs>
                <w:tab w:val="left" w:pos="567"/>
              </w:tabs>
              <w:spacing w:after="0"/>
              <w:rPr>
                <w:rFonts w:ascii="Arial" w:hAnsi="Arial"/>
                <w:sz w:val="20"/>
                <w:szCs w:val="20"/>
              </w:rPr>
            </w:pPr>
            <w:r w:rsidRPr="00FA4572">
              <w:rPr>
                <w:rFonts w:ascii="Arial" w:hAnsi="Arial"/>
                <w:sz w:val="20"/>
                <w:szCs w:val="20"/>
                <w:lang w:val="en-US"/>
              </w:rPr>
              <w:t>C.F.: 03990570925</w:t>
            </w:r>
            <w:r w:rsidR="00E27CBB" w:rsidRPr="00FA4572">
              <w:rPr>
                <w:rFonts w:ascii="Arial" w:hAnsi="Arial" w:cs="Arial"/>
                <w:color w:val="000000"/>
                <w:sz w:val="20"/>
                <w:szCs w:val="20"/>
              </w:rPr>
              <w:t xml:space="preserve"> </w:t>
            </w:r>
          </w:p>
          <w:p w:rsidR="00A23B3E" w:rsidRPr="003A443E" w:rsidRDefault="00A23B3E">
            <w:pPr>
              <w:rPr>
                <w:color w:val="000000"/>
              </w:rPr>
            </w:pP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7768F" w:rsidRDefault="00D16197" w:rsidP="00700630">
            <w:pPr>
              <w:autoSpaceDE w:val="0"/>
              <w:spacing w:after="0"/>
              <w:rPr>
                <w:rFonts w:ascii="Arial" w:hAnsi="Arial" w:cs="Arial"/>
                <w:color w:val="000000"/>
                <w:sz w:val="20"/>
                <w:szCs w:val="20"/>
              </w:rPr>
            </w:pPr>
            <w:r w:rsidRPr="00D16197">
              <w:rPr>
                <w:rFonts w:ascii="Arial" w:hAnsi="Arial" w:cs="Arial"/>
                <w:color w:val="000000"/>
                <w:sz w:val="18"/>
                <w:szCs w:val="20"/>
              </w:rPr>
              <w:t>GARA PROCEDURA APERTA EX ART. 60 DEL D. LGS. 50/2016 S.M.I., SOPRA SOGLIA EUROPEA, DA SVOLGERSI IN MODALITÀ TELEMATICA PER L’AFFIDAMENTO “SERVIZI DI SUPPORTO ALLE ATTIVITÀ DI PROGETTAZIONE E GESTIONE DELLE PROCEDURE DI ACQUISIZIONE E DI GESTIONE DELL’ALBO FORNITORI” – INTERVENTO CUI S03990570925202300060 - GARA N</w:t>
            </w:r>
            <w:r w:rsidR="00700630">
              <w:rPr>
                <w:rFonts w:ascii="Arial" w:hAnsi="Arial" w:cs="Arial"/>
                <w:color w:val="000000"/>
                <w:sz w:val="18"/>
                <w:szCs w:val="20"/>
              </w:rPr>
              <w:t xml:space="preserve">. </w:t>
            </w:r>
            <w:bookmarkStart w:id="0" w:name="_GoBack"/>
            <w:r w:rsidR="00700630">
              <w:rPr>
                <w:rFonts w:ascii="Arial" w:hAnsi="Arial" w:cs="Arial"/>
                <w:color w:val="000000"/>
                <w:sz w:val="18"/>
                <w:szCs w:val="20"/>
              </w:rPr>
              <w:t>9175727</w:t>
            </w:r>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FA4572" w:rsidRDefault="00D16197" w:rsidP="00D16197">
            <w:pPr>
              <w:rPr>
                <w:rFonts w:ascii="Arial Narrow" w:hAnsi="Arial Narrow"/>
                <w:sz w:val="20"/>
                <w:szCs w:val="20"/>
              </w:rPr>
            </w:pPr>
            <w:r w:rsidRPr="00D16197">
              <w:rPr>
                <w:rFonts w:ascii="Arial" w:hAnsi="Arial" w:cs="Arial"/>
                <w:color w:val="000000"/>
                <w:sz w:val="18"/>
                <w:szCs w:val="20"/>
              </w:rPr>
              <w:t>“SERVIZI DI SUPPORTO ALLE ATTIVITÀ DI PROGETTAZIONE E GESTIONE DELLE PROCEDURE DI ACQUISIZIONE E DI GESTIONE DELL’ALBO FORNITORI”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14B91" w:rsidRDefault="00A23B3E">
            <w:pPr>
              <w:rPr>
                <w:rFonts w:ascii="Arial" w:hAnsi="Arial" w:cs="Arial"/>
                <w:color w:val="000000"/>
                <w:sz w:val="14"/>
                <w:szCs w:val="14"/>
              </w:rPr>
            </w:pPr>
            <w:r w:rsidRPr="00D14B91">
              <w:rPr>
                <w:rFonts w:ascii="Arial" w:hAnsi="Arial" w:cs="Arial"/>
                <w:color w:val="000000"/>
                <w:sz w:val="14"/>
                <w:szCs w:val="14"/>
              </w:rPr>
              <w:t xml:space="preserve">CIG </w:t>
            </w:r>
          </w:p>
          <w:p w:rsidR="00A23B3E" w:rsidRPr="00D14B91" w:rsidRDefault="00A23B3E">
            <w:pPr>
              <w:rPr>
                <w:rFonts w:ascii="Arial" w:hAnsi="Arial" w:cs="Arial"/>
                <w:color w:val="000000"/>
                <w:sz w:val="14"/>
                <w:szCs w:val="14"/>
              </w:rPr>
            </w:pPr>
            <w:r w:rsidRPr="00D14B91">
              <w:rPr>
                <w:rFonts w:ascii="Arial" w:hAnsi="Arial" w:cs="Arial"/>
                <w:color w:val="000000"/>
                <w:sz w:val="14"/>
                <w:szCs w:val="14"/>
              </w:rPr>
              <w:t>CUP (ove previsto)</w:t>
            </w:r>
          </w:p>
          <w:p w:rsidR="00A23B3E" w:rsidRPr="00D14B91" w:rsidRDefault="00A23B3E">
            <w:pPr>
              <w:rPr>
                <w:color w:val="000000"/>
              </w:rPr>
            </w:pPr>
            <w:r w:rsidRPr="00D14B91">
              <w:rPr>
                <w:rFonts w:ascii="Arial" w:hAnsi="Arial" w:cs="Arial"/>
                <w:color w:val="000000"/>
                <w:sz w:val="14"/>
                <w:szCs w:val="14"/>
              </w:rPr>
              <w:t>Codice progetto (ove l’appalto sia finanziato o cofinanziato con fondi europei)</w:t>
            </w:r>
            <w:r w:rsidRPr="00D14B91">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14B91" w:rsidRDefault="00CD4080">
            <w:pPr>
              <w:rPr>
                <w:rFonts w:ascii="Arial" w:hAnsi="Arial" w:cs="Arial"/>
                <w:color w:val="000000"/>
                <w:sz w:val="14"/>
                <w:szCs w:val="14"/>
              </w:rPr>
            </w:pPr>
            <w:proofErr w:type="gramStart"/>
            <w:r w:rsidRPr="00D14B91">
              <w:rPr>
                <w:rFonts w:ascii="Arial" w:hAnsi="Arial" w:cs="Arial"/>
                <w:color w:val="000000"/>
                <w:sz w:val="14"/>
                <w:szCs w:val="14"/>
              </w:rPr>
              <w:t>[</w:t>
            </w:r>
            <w:r w:rsidR="00993812" w:rsidRPr="00D14B91">
              <w:rPr>
                <w:rFonts w:ascii="Arial" w:hAnsi="Arial" w:cs="Arial"/>
                <w:color w:val="000000"/>
                <w:sz w:val="14"/>
                <w:szCs w:val="14"/>
              </w:rPr>
              <w:t xml:space="preserve"> </w:t>
            </w:r>
            <w:r w:rsidR="001778BC">
              <w:rPr>
                <w:rFonts w:ascii="Arial" w:hAnsi="Arial" w:cs="Arial"/>
                <w:color w:val="000000"/>
                <w:sz w:val="14"/>
                <w:szCs w:val="14"/>
              </w:rPr>
              <w:t>si</w:t>
            </w:r>
            <w:proofErr w:type="gramEnd"/>
            <w:r w:rsidR="001778BC">
              <w:rPr>
                <w:rFonts w:ascii="Arial" w:hAnsi="Arial" w:cs="Arial"/>
                <w:color w:val="000000"/>
                <w:sz w:val="14"/>
                <w:szCs w:val="14"/>
              </w:rPr>
              <w:t xml:space="preserve"> rinvia alla documentazione di gara</w:t>
            </w:r>
            <w:r w:rsidR="00A23B3E" w:rsidRPr="00D14B91">
              <w:rPr>
                <w:rFonts w:ascii="Arial" w:hAnsi="Arial" w:cs="Arial"/>
                <w:color w:val="000000"/>
                <w:sz w:val="14"/>
                <w:szCs w:val="14"/>
              </w:rPr>
              <w:t>]</w:t>
            </w:r>
          </w:p>
          <w:p w:rsidR="00A23B3E" w:rsidRPr="00D14B91" w:rsidRDefault="00A23B3E">
            <w:pPr>
              <w:rPr>
                <w:rFonts w:ascii="Arial" w:hAnsi="Arial" w:cs="Arial"/>
                <w:color w:val="000000"/>
                <w:sz w:val="14"/>
                <w:szCs w:val="14"/>
              </w:rPr>
            </w:pPr>
            <w:r w:rsidRPr="00D14B91">
              <w:rPr>
                <w:rFonts w:ascii="Arial" w:hAnsi="Arial" w:cs="Arial"/>
                <w:color w:val="000000"/>
                <w:sz w:val="14"/>
                <w:szCs w:val="14"/>
              </w:rPr>
              <w:t xml:space="preserve">[  ] </w:t>
            </w:r>
          </w:p>
          <w:p w:rsidR="00A23B3E" w:rsidRPr="00D14B91" w:rsidRDefault="00A23B3E">
            <w:pPr>
              <w:rPr>
                <w:color w:val="000000"/>
              </w:rPr>
            </w:pPr>
            <w:r w:rsidRPr="00D14B91">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281"/>
        <w:gridCol w:w="3651"/>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F37327">
            <w:pPr>
              <w:pStyle w:val="Text1"/>
              <w:spacing w:after="0"/>
              <w:ind w:left="0"/>
            </w:pPr>
            <w:r>
              <w:rPr>
                <w:rFonts w:ascii="Arial" w:hAnsi="Arial" w:cs="Arial"/>
                <w:sz w:val="15"/>
                <w:szCs w:val="15"/>
              </w:rPr>
              <w:t>I</w:t>
            </w:r>
            <w:r w:rsidR="00A23B3E">
              <w:rPr>
                <w:rFonts w:ascii="Arial" w:hAnsi="Arial" w:cs="Arial"/>
                <w:sz w:val="15"/>
                <w:szCs w:val="15"/>
              </w:rPr>
              <w:t>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70FD2">
            <w:pPr>
              <w:jc w:val="both"/>
              <w:rPr>
                <w:color w:val="000000"/>
              </w:rPr>
            </w:pPr>
            <w:r w:rsidRPr="003A443E">
              <w:rPr>
                <w:rFonts w:ascii="Arial" w:hAnsi="Arial" w:cs="Arial"/>
                <w:color w:val="000000"/>
                <w:sz w:val="15"/>
                <w:szCs w:val="15"/>
              </w:rPr>
              <w:t>Elencare le prestazioni o lavorazioni che si intende subappaltare</w:t>
            </w:r>
            <w:r w:rsidR="00192BC7">
              <w:rPr>
                <w:rFonts w:ascii="Arial" w:hAnsi="Arial" w:cs="Arial"/>
                <w:color w:val="000000"/>
                <w:sz w:val="15"/>
                <w:szCs w:val="15"/>
              </w:rPr>
              <w:t xml:space="preserve"> (tipologia)</w:t>
            </w:r>
            <w:r w:rsidRPr="003A443E">
              <w:rPr>
                <w:rFonts w:ascii="Arial" w:hAnsi="Arial" w:cs="Arial"/>
                <w:color w:val="000000"/>
                <w:sz w:val="15"/>
                <w:szCs w:val="15"/>
              </w:rPr>
              <w:t xml:space="preserve"> e la relativa quota (espressa in percentuale) sull’importo contrattuale:  </w:t>
            </w:r>
            <w:r w:rsidR="00192BC7" w:rsidRPr="00192BC7">
              <w:rPr>
                <w:rFonts w:ascii="Arial" w:hAnsi="Arial" w:cs="Arial"/>
                <w:b/>
                <w:color w:val="000000"/>
                <w:sz w:val="15"/>
                <w:szCs w:val="15"/>
              </w:rPr>
              <w:t>N.B: non è richiesta l’indicazione della terna di subappaltatori poiché, per il service in oggetto, è necessaria particolare specializzazione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 xml:space="preserve">In caso di sentenze di condanna, l'operatore economico ha adottato misure sufficienti a dimostrare la sua affidabilità nonostante </w:t>
            </w:r>
            <w:r>
              <w:rPr>
                <w:rFonts w:ascii="Arial" w:hAnsi="Arial" w:cs="Arial"/>
                <w:sz w:val="14"/>
                <w:szCs w:val="14"/>
              </w:rPr>
              <w:lastRenderedPageBreak/>
              <w:t>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lastRenderedPageBreak/>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lastRenderedPageBreak/>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35"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35"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35" w:hAnsi="Arial" w:cs="Arial"/>
                <w:color w:val="000000"/>
                <w:sz w:val="14"/>
                <w:szCs w:val="14"/>
                <w:u w:val="none"/>
              </w:rPr>
              <w:t>articolo 17 della legge 19 marzo 1990, n. 55</w:t>
            </w:r>
            <w:r w:rsidR="00625142" w:rsidRPr="00121BF6">
              <w:rPr>
                <w:rStyle w:val="Collegamentoipertestuale"/>
                <w:rFonts w:ascii="Arial" w:eastAsia="font335"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35"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35"/>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35"/>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35"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35"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35"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 xml:space="preserve">Se la documentazione pertinente è disponibile elettronicamente, </w:t>
            </w:r>
            <w:r w:rsidRPr="003A443E">
              <w:rPr>
                <w:rFonts w:ascii="Arial" w:hAnsi="Arial" w:cs="Arial"/>
                <w:color w:val="000000"/>
                <w:sz w:val="14"/>
                <w:szCs w:val="14"/>
              </w:rPr>
              <w:lastRenderedPageBreak/>
              <w:t>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D.Lgs.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w:t>
            </w:r>
            <w:r>
              <w:rPr>
                <w:rFonts w:ascii="Arial" w:hAnsi="Arial" w:cs="Arial"/>
                <w:sz w:val="15"/>
                <w:szCs w:val="15"/>
              </w:rPr>
              <w:lastRenderedPageBreak/>
              <w:t>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 xml:space="preserve">strumenti di studio e di </w:t>
            </w:r>
            <w:r>
              <w:rPr>
                <w:rFonts w:ascii="Arial" w:hAnsi="Arial" w:cs="Arial"/>
                <w:b/>
                <w:sz w:val="15"/>
                <w:szCs w:val="15"/>
              </w:rPr>
              <w:lastRenderedPageBreak/>
              <w:t>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lastRenderedPageBreak/>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lastRenderedPageBreak/>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E86DFE">
      <w:headerReference w:type="default" r:id="rId18"/>
      <w:footerReference w:type="default" r:id="rId19"/>
      <w:pgSz w:w="12240" w:h="15840"/>
      <w:pgMar w:top="1440" w:right="1325" w:bottom="1440" w:left="993"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A44" w:rsidRDefault="006F4A44">
      <w:pPr>
        <w:spacing w:before="0" w:after="0"/>
      </w:pPr>
      <w:r>
        <w:separator/>
      </w:r>
    </w:p>
  </w:endnote>
  <w:endnote w:type="continuationSeparator" w:id="0">
    <w:p w:rsidR="006F4A44" w:rsidRDefault="006F4A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ont335">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S Mincho">
    <w:altName w:val="Yu Gothic UI"/>
    <w:panose1 w:val="02020609040205080304"/>
    <w:charset w:val="80"/>
    <w:family w:val="roman"/>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BC7" w:rsidRPr="00D509A5" w:rsidRDefault="00192BC7"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700630">
      <w:rPr>
        <w:rFonts w:ascii="Calibri" w:hAnsi="Calibri"/>
        <w:noProof/>
        <w:sz w:val="20"/>
        <w:szCs w:val="20"/>
      </w:rPr>
      <w:t>17</w:t>
    </w:r>
    <w:r w:rsidRPr="00D509A5">
      <w:rPr>
        <w:rFonts w:ascii="Calibri" w:hAnsi="Calibri"/>
        <w:sz w:val="20"/>
        <w:szCs w:val="20"/>
      </w:rPr>
      <w:fldChar w:fldCharType="end"/>
    </w:r>
  </w:p>
  <w:p w:rsidR="00192BC7" w:rsidRDefault="00192BC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A44" w:rsidRDefault="006F4A44">
      <w:pPr>
        <w:spacing w:before="0" w:after="0"/>
      </w:pPr>
      <w:r>
        <w:separator/>
      </w:r>
    </w:p>
  </w:footnote>
  <w:footnote w:type="continuationSeparator" w:id="0">
    <w:p w:rsidR="006F4A44" w:rsidRDefault="006F4A44">
      <w:pPr>
        <w:spacing w:before="0" w:after="0"/>
      </w:pPr>
      <w:r>
        <w:continuationSeparator/>
      </w:r>
    </w:p>
  </w:footnote>
  <w:footnote w:id="1">
    <w:p w:rsidR="00192BC7" w:rsidRPr="001F35A9" w:rsidRDefault="00192BC7"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192BC7" w:rsidRPr="001F35A9" w:rsidRDefault="00192BC7"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rsidR="00192BC7" w:rsidRPr="001F35A9" w:rsidRDefault="00192BC7"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rsidR="00192BC7" w:rsidRPr="001F35A9" w:rsidRDefault="00192BC7"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rsidR="00192BC7" w:rsidRPr="001F35A9" w:rsidRDefault="00192BC7"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192BC7" w:rsidRPr="001F35A9" w:rsidRDefault="00192BC7"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192BC7" w:rsidRPr="001F35A9" w:rsidRDefault="00192BC7"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192BC7" w:rsidRPr="001F35A9" w:rsidRDefault="00192BC7"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192BC7" w:rsidRPr="001F35A9" w:rsidRDefault="00192BC7"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rsidR="00192BC7" w:rsidRPr="001F35A9" w:rsidRDefault="00192BC7"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192BC7" w:rsidRPr="001F35A9" w:rsidRDefault="00192BC7"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rsidR="00192BC7" w:rsidRPr="001F35A9" w:rsidRDefault="00192BC7"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192BC7" w:rsidRPr="003E60D1" w:rsidRDefault="00192BC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192BC7" w:rsidRPr="003E60D1" w:rsidRDefault="00192BC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rsidR="00192BC7" w:rsidRPr="003E60D1" w:rsidRDefault="00192BC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192BC7" w:rsidRPr="003E60D1" w:rsidRDefault="00192BC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rsidR="00192BC7" w:rsidRPr="003E60D1" w:rsidRDefault="00192BC7"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192BC7" w:rsidRPr="003E60D1" w:rsidRDefault="00192BC7"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192BC7" w:rsidRPr="003E60D1" w:rsidRDefault="00192BC7"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rsidR="00192BC7" w:rsidRPr="003E60D1" w:rsidRDefault="00192BC7"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192BC7" w:rsidRPr="003E60D1" w:rsidRDefault="00192BC7"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rsidR="00192BC7" w:rsidRPr="003E60D1" w:rsidRDefault="00192BC7"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rsidR="00192BC7" w:rsidRPr="003E60D1" w:rsidRDefault="00192BC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rsidR="00192BC7" w:rsidRPr="003E60D1" w:rsidRDefault="00192BC7"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192BC7" w:rsidRPr="003E60D1" w:rsidRDefault="00192BC7"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192BC7" w:rsidRPr="003E60D1" w:rsidRDefault="00192BC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rsidR="00192BC7" w:rsidRPr="00BF74E1" w:rsidRDefault="00192BC7"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rsidR="00192BC7" w:rsidRPr="00F351F0" w:rsidRDefault="00192BC7"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rsidR="00192BC7" w:rsidRPr="003E60D1" w:rsidRDefault="00192BC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192BC7" w:rsidRPr="003E60D1" w:rsidRDefault="00192BC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rsidR="00192BC7" w:rsidRPr="003E60D1" w:rsidRDefault="00192BC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192BC7" w:rsidRPr="003E60D1" w:rsidRDefault="00192BC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192BC7" w:rsidRPr="003E60D1" w:rsidRDefault="00192BC7"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192BC7" w:rsidRPr="003E60D1" w:rsidRDefault="00192BC7"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192BC7" w:rsidRPr="003E60D1" w:rsidRDefault="00192BC7"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192BC7" w:rsidRPr="003E60D1" w:rsidRDefault="00192BC7"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192BC7" w:rsidRPr="003E60D1" w:rsidRDefault="00192BC7"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192BC7" w:rsidRPr="003E60D1" w:rsidRDefault="00192BC7"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192BC7" w:rsidRPr="003E60D1" w:rsidRDefault="00192BC7"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rsidR="00192BC7" w:rsidRPr="003E60D1" w:rsidRDefault="00192BC7"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rsidR="00192BC7" w:rsidRPr="003E60D1" w:rsidRDefault="00192BC7"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192BC7" w:rsidRPr="003E60D1" w:rsidRDefault="00192BC7"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rsidR="00192BC7" w:rsidRPr="003E60D1" w:rsidRDefault="00192BC7"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BC7" w:rsidRPr="00E86DFE" w:rsidRDefault="0097768F" w:rsidP="00E86DFE">
    <w:pPr>
      <w:tabs>
        <w:tab w:val="left" w:pos="567"/>
        <w:tab w:val="left" w:pos="6946"/>
      </w:tabs>
      <w:spacing w:line="252" w:lineRule="auto"/>
      <w:ind w:left="1416" w:hanging="1416"/>
      <w:jc w:val="both"/>
    </w:pPr>
    <w:r w:rsidRPr="00CE00F6">
      <w:rPr>
        <w:noProof/>
        <w:sz w:val="22"/>
        <w:lang w:bidi="ar-SA"/>
      </w:rPr>
      <w:drawing>
        <wp:inline distT="0" distB="0" distL="0" distR="0">
          <wp:extent cx="1743075" cy="466725"/>
          <wp:effectExtent l="0" t="0" r="0" b="0"/>
          <wp:docPr id="1" name="Immagine 8"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466725"/>
                  </a:xfrm>
                  <a:prstGeom prst="rect">
                    <a:avLst/>
                  </a:prstGeom>
                  <a:noFill/>
                  <a:ln>
                    <a:noFill/>
                  </a:ln>
                </pic:spPr>
              </pic:pic>
            </a:graphicData>
          </a:graphic>
        </wp:inline>
      </w:drawing>
    </w:r>
    <w:r>
      <w:rPr>
        <w:noProof/>
        <w:lang w:bidi="ar-SA"/>
      </w:rPr>
      <mc:AlternateContent>
        <mc:Choice Requires="wps">
          <w:drawing>
            <wp:anchor distT="0" distB="0" distL="114935" distR="114935" simplePos="0" relativeHeight="251657216" behindDoc="1" locked="0" layoutInCell="1" allowOverlap="1">
              <wp:simplePos x="0" y="0"/>
              <wp:positionH relativeFrom="page">
                <wp:posOffset>2743200</wp:posOffset>
              </wp:positionH>
              <wp:positionV relativeFrom="page">
                <wp:posOffset>352425</wp:posOffset>
              </wp:positionV>
              <wp:extent cx="1470660" cy="346710"/>
              <wp:effectExtent l="0" t="0" r="5715"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346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DFE" w:rsidRDefault="00E86DFE" w:rsidP="00E86DFE">
                          <w:pPr>
                            <w:tabs>
                              <w:tab w:val="left" w:pos="567"/>
                            </w:tabs>
                            <w:spacing w:line="252" w:lineRule="auto"/>
                            <w:rPr>
                              <w:rFonts w:ascii="Arial" w:hAnsi="Arial" w:cs="Arial"/>
                              <w:sz w:val="22"/>
                            </w:rPr>
                          </w:pPr>
                        </w:p>
                        <w:p w:rsidR="00E86DFE" w:rsidRDefault="00E86DFE" w:rsidP="00E86DF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in;margin-top:27.75pt;width:115.8pt;height:27.3pt;z-index:-25165926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" stroked="f">
              <v:fill opacity="0"/>
              <v:textbox inset="0,0,0,0">
                <w:txbxContent>
                  <w:p w:rsidR="00E86DFE" w:rsidRDefault="00E86DFE" w:rsidP="00E86DFE">
                    <w:pPr>
                      <w:tabs>
                        <w:tab w:val="left" w:pos="567"/>
                      </w:tabs>
                      <w:spacing w:line="252" w:lineRule="auto"/>
                      <w:rPr>
                        <w:rFonts w:ascii="Arial" w:hAnsi="Arial" w:cs="Arial"/>
                        <w:sz w:val="22"/>
                      </w:rPr>
                    </w:pPr>
                  </w:p>
                  <w:p w:rsidR="00E86DFE" w:rsidRDefault="00E86DFE" w:rsidP="00E86DFE"/>
                </w:txbxContent>
              </v:textbox>
              <w10:wrap anchorx="page" anchory="page"/>
            </v:shape>
          </w:pict>
        </mc:Fallback>
      </mc:AlternateContent>
    </w:r>
    <w:r>
      <w:rPr>
        <w:noProof/>
        <w:lang w:bidi="ar-SA"/>
      </w:rPr>
      <mc:AlternateContent>
        <mc:Choice Requires="wps">
          <w:drawing>
            <wp:anchor distT="0" distB="0" distL="114935" distR="114935" simplePos="0" relativeHeight="251658240" behindDoc="1" locked="0" layoutInCell="1" allowOverlap="1">
              <wp:simplePos x="0" y="0"/>
              <wp:positionH relativeFrom="page">
                <wp:posOffset>6854190</wp:posOffset>
              </wp:positionH>
              <wp:positionV relativeFrom="page">
                <wp:posOffset>4898390</wp:posOffset>
              </wp:positionV>
              <wp:extent cx="760730" cy="894080"/>
              <wp:effectExtent l="0" t="254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730" cy="894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DFE" w:rsidRPr="00167E9E" w:rsidRDefault="00E86DFE" w:rsidP="00E86DF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39.7pt;margin-top:385.7pt;width:59.9pt;height:70.4pt;z-index:-25165824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" stroked="f">
              <v:textbox inset="0,0,0,0">
                <w:txbxContent>
                  <w:p w:rsidR="00E86DFE" w:rsidRPr="00167E9E" w:rsidRDefault="00E86DFE" w:rsidP="00E86DFE"/>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6830B9"/>
    <w:multiLevelType w:val="hybridMultilevel"/>
    <w:tmpl w:val="ABF43C84"/>
    <w:lvl w:ilvl="0" w:tplc="04100017">
      <w:start w:val="1"/>
      <w:numFmt w:val="lowerLetter"/>
      <w:lvlText w:val="%1)"/>
      <w:lvlJc w:val="left"/>
      <w:pPr>
        <w:ind w:left="92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81CBD"/>
    <w:rsid w:val="000953DC"/>
    <w:rsid w:val="000A7B33"/>
    <w:rsid w:val="000B1AC4"/>
    <w:rsid w:val="000B5314"/>
    <w:rsid w:val="000C18D3"/>
    <w:rsid w:val="000E5FBC"/>
    <w:rsid w:val="00121BF6"/>
    <w:rsid w:val="00137967"/>
    <w:rsid w:val="00164E12"/>
    <w:rsid w:val="00174292"/>
    <w:rsid w:val="001752F0"/>
    <w:rsid w:val="001778BC"/>
    <w:rsid w:val="00192BC7"/>
    <w:rsid w:val="001D211B"/>
    <w:rsid w:val="001D3A2B"/>
    <w:rsid w:val="001D56C2"/>
    <w:rsid w:val="001F35A9"/>
    <w:rsid w:val="00235CE0"/>
    <w:rsid w:val="00270DA2"/>
    <w:rsid w:val="00273876"/>
    <w:rsid w:val="002A21BC"/>
    <w:rsid w:val="002B4DAE"/>
    <w:rsid w:val="002C169E"/>
    <w:rsid w:val="002C2676"/>
    <w:rsid w:val="002D50E9"/>
    <w:rsid w:val="002E43BE"/>
    <w:rsid w:val="00316FAD"/>
    <w:rsid w:val="00350D7E"/>
    <w:rsid w:val="0036728A"/>
    <w:rsid w:val="00384132"/>
    <w:rsid w:val="003A443E"/>
    <w:rsid w:val="003B3636"/>
    <w:rsid w:val="003E60D1"/>
    <w:rsid w:val="003E7810"/>
    <w:rsid w:val="00413EE9"/>
    <w:rsid w:val="004234D1"/>
    <w:rsid w:val="00433D59"/>
    <w:rsid w:val="00445BBA"/>
    <w:rsid w:val="004C53BC"/>
    <w:rsid w:val="00516CEA"/>
    <w:rsid w:val="005309A4"/>
    <w:rsid w:val="0058406C"/>
    <w:rsid w:val="005A79CF"/>
    <w:rsid w:val="005B3B08"/>
    <w:rsid w:val="005C49E6"/>
    <w:rsid w:val="005E2955"/>
    <w:rsid w:val="0060621D"/>
    <w:rsid w:val="00625142"/>
    <w:rsid w:val="00635C8F"/>
    <w:rsid w:val="0064014A"/>
    <w:rsid w:val="00651F63"/>
    <w:rsid w:val="006871B6"/>
    <w:rsid w:val="006879D2"/>
    <w:rsid w:val="006A5E21"/>
    <w:rsid w:val="006B430C"/>
    <w:rsid w:val="006B4D39"/>
    <w:rsid w:val="006D1A11"/>
    <w:rsid w:val="006F3D34"/>
    <w:rsid w:val="006F4A44"/>
    <w:rsid w:val="00700630"/>
    <w:rsid w:val="00704B21"/>
    <w:rsid w:val="0075039B"/>
    <w:rsid w:val="00766402"/>
    <w:rsid w:val="007B50B2"/>
    <w:rsid w:val="00811FEA"/>
    <w:rsid w:val="008154AA"/>
    <w:rsid w:val="00815750"/>
    <w:rsid w:val="0083512E"/>
    <w:rsid w:val="0089654F"/>
    <w:rsid w:val="008C734C"/>
    <w:rsid w:val="008E3A62"/>
    <w:rsid w:val="008F12E6"/>
    <w:rsid w:val="00900583"/>
    <w:rsid w:val="00902777"/>
    <w:rsid w:val="0091196E"/>
    <w:rsid w:val="00934407"/>
    <w:rsid w:val="009345E5"/>
    <w:rsid w:val="00934658"/>
    <w:rsid w:val="009644B4"/>
    <w:rsid w:val="0097768F"/>
    <w:rsid w:val="00993812"/>
    <w:rsid w:val="009D6F6D"/>
    <w:rsid w:val="009E204E"/>
    <w:rsid w:val="009F6061"/>
    <w:rsid w:val="00A23B3E"/>
    <w:rsid w:val="00A30CBB"/>
    <w:rsid w:val="00A46950"/>
    <w:rsid w:val="00A51C40"/>
    <w:rsid w:val="00A66D42"/>
    <w:rsid w:val="00AA2252"/>
    <w:rsid w:val="00AA5F93"/>
    <w:rsid w:val="00AE5CFF"/>
    <w:rsid w:val="00B32C28"/>
    <w:rsid w:val="00B63A5A"/>
    <w:rsid w:val="00B64AE6"/>
    <w:rsid w:val="00B80BA0"/>
    <w:rsid w:val="00B91406"/>
    <w:rsid w:val="00BA4F12"/>
    <w:rsid w:val="00BB116C"/>
    <w:rsid w:val="00BB639E"/>
    <w:rsid w:val="00BC09F5"/>
    <w:rsid w:val="00BF74E1"/>
    <w:rsid w:val="00C03658"/>
    <w:rsid w:val="00C427DB"/>
    <w:rsid w:val="00C47D53"/>
    <w:rsid w:val="00C60A33"/>
    <w:rsid w:val="00C62888"/>
    <w:rsid w:val="00C64D4B"/>
    <w:rsid w:val="00C83D49"/>
    <w:rsid w:val="00C92169"/>
    <w:rsid w:val="00CA04F3"/>
    <w:rsid w:val="00CC09E2"/>
    <w:rsid w:val="00CC2223"/>
    <w:rsid w:val="00CC4792"/>
    <w:rsid w:val="00CC764A"/>
    <w:rsid w:val="00CD2288"/>
    <w:rsid w:val="00CD3E4F"/>
    <w:rsid w:val="00CD4080"/>
    <w:rsid w:val="00CF2FAB"/>
    <w:rsid w:val="00CF449A"/>
    <w:rsid w:val="00D12D77"/>
    <w:rsid w:val="00D14B91"/>
    <w:rsid w:val="00D16197"/>
    <w:rsid w:val="00D27DB2"/>
    <w:rsid w:val="00D509A5"/>
    <w:rsid w:val="00D64744"/>
    <w:rsid w:val="00D92A41"/>
    <w:rsid w:val="00D93877"/>
    <w:rsid w:val="00DA7329"/>
    <w:rsid w:val="00DB67F1"/>
    <w:rsid w:val="00DB755A"/>
    <w:rsid w:val="00DE4996"/>
    <w:rsid w:val="00E0264E"/>
    <w:rsid w:val="00E27CBB"/>
    <w:rsid w:val="00E466BE"/>
    <w:rsid w:val="00E72FFA"/>
    <w:rsid w:val="00E86DFE"/>
    <w:rsid w:val="00E87016"/>
    <w:rsid w:val="00E97C65"/>
    <w:rsid w:val="00EB216B"/>
    <w:rsid w:val="00EB45DC"/>
    <w:rsid w:val="00F13D95"/>
    <w:rsid w:val="00F26DE7"/>
    <w:rsid w:val="00F351F0"/>
    <w:rsid w:val="00F37327"/>
    <w:rsid w:val="00F51F37"/>
    <w:rsid w:val="00F575CF"/>
    <w:rsid w:val="00F62D30"/>
    <w:rsid w:val="00F62F53"/>
    <w:rsid w:val="00F672A2"/>
    <w:rsid w:val="00F70FD2"/>
    <w:rsid w:val="00F9449A"/>
    <w:rsid w:val="00F95202"/>
    <w:rsid w:val="00F96D93"/>
    <w:rsid w:val="00FA457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2BA44D4"/>
  <w15:chartTrackingRefBased/>
  <w15:docId w15:val="{7DAD6ED8-DBED-4DC7-810E-05F4A40CB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E72FFA"/>
    <w:pPr>
      <w:keepNext/>
      <w:spacing w:before="360"/>
      <w:outlineLvl w:val="0"/>
    </w:pPr>
    <w:rPr>
      <w:rFonts w:eastAsia="font335"/>
      <w:b/>
      <w:bCs/>
      <w:smallCaps/>
      <w:szCs w:val="28"/>
    </w:rPr>
  </w:style>
  <w:style w:type="paragraph" w:styleId="Titolo2">
    <w:name w:val="heading 2"/>
    <w:basedOn w:val="Normale"/>
    <w:qFormat/>
    <w:rsid w:val="00E72FFA"/>
    <w:pPr>
      <w:keepNext/>
      <w:outlineLvl w:val="1"/>
    </w:pPr>
    <w:rPr>
      <w:rFonts w:eastAsia="font335"/>
      <w:b/>
      <w:bCs/>
      <w:szCs w:val="26"/>
    </w:rPr>
  </w:style>
  <w:style w:type="paragraph" w:styleId="Titolo3">
    <w:name w:val="heading 3"/>
    <w:basedOn w:val="Normale"/>
    <w:qFormat/>
    <w:rsid w:val="00E72FFA"/>
    <w:pPr>
      <w:keepNext/>
      <w:outlineLvl w:val="2"/>
    </w:pPr>
    <w:rPr>
      <w:rFonts w:eastAsia="font335"/>
      <w:bCs/>
      <w:i/>
    </w:rPr>
  </w:style>
  <w:style w:type="paragraph" w:styleId="Titolo4">
    <w:name w:val="heading 4"/>
    <w:basedOn w:val="Normale"/>
    <w:qFormat/>
    <w:rsid w:val="00E72FFA"/>
    <w:pPr>
      <w:keepNext/>
      <w:outlineLvl w:val="3"/>
    </w:pPr>
    <w:rPr>
      <w:rFonts w:eastAsia="font33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E72FFA"/>
  </w:style>
  <w:style w:type="character" w:customStyle="1" w:styleId="Titolo1Carattere">
    <w:name w:val="Titolo 1 Carattere"/>
    <w:rsid w:val="00E72FFA"/>
    <w:rPr>
      <w:rFonts w:ascii="Times New Roman" w:eastAsia="font335" w:hAnsi="Times New Roman" w:cs="Times New Roman"/>
      <w:b/>
      <w:bCs/>
      <w:smallCaps/>
      <w:sz w:val="24"/>
      <w:szCs w:val="28"/>
      <w:lang w:eastAsia="it-IT" w:bidi="it-IT"/>
    </w:rPr>
  </w:style>
  <w:style w:type="character" w:customStyle="1" w:styleId="Titolo2Carattere">
    <w:name w:val="Titolo 2 Carattere"/>
    <w:rsid w:val="00E72FFA"/>
    <w:rPr>
      <w:rFonts w:ascii="Times New Roman" w:eastAsia="font335" w:hAnsi="Times New Roman" w:cs="Times New Roman"/>
      <w:b/>
      <w:bCs/>
      <w:sz w:val="24"/>
      <w:szCs w:val="26"/>
      <w:lang w:eastAsia="it-IT" w:bidi="it-IT"/>
    </w:rPr>
  </w:style>
  <w:style w:type="character" w:customStyle="1" w:styleId="Titolo3Carattere">
    <w:name w:val="Titolo 3 Carattere"/>
    <w:rsid w:val="00E72FFA"/>
    <w:rPr>
      <w:rFonts w:ascii="Times New Roman" w:eastAsia="font335" w:hAnsi="Times New Roman" w:cs="Times New Roman"/>
      <w:bCs/>
      <w:i/>
      <w:sz w:val="24"/>
      <w:lang w:eastAsia="it-IT" w:bidi="it-IT"/>
    </w:rPr>
  </w:style>
  <w:style w:type="character" w:customStyle="1" w:styleId="Titolo4Carattere">
    <w:name w:val="Titolo 4 Carattere"/>
    <w:rsid w:val="00E72FFA"/>
    <w:rPr>
      <w:rFonts w:ascii="Times New Roman" w:eastAsia="font335" w:hAnsi="Times New Roman" w:cs="Times New Roman"/>
      <w:bCs/>
      <w:iCs/>
      <w:sz w:val="24"/>
      <w:lang w:eastAsia="it-IT" w:bidi="it-IT"/>
    </w:rPr>
  </w:style>
  <w:style w:type="character" w:customStyle="1" w:styleId="NormalBoldChar">
    <w:name w:val="NormalBold Char"/>
    <w:rsid w:val="00E72FFA"/>
    <w:rPr>
      <w:rFonts w:ascii="Times New Roman" w:eastAsia="Times New Roman" w:hAnsi="Times New Roman" w:cs="Times New Roman"/>
      <w:b/>
      <w:sz w:val="24"/>
      <w:lang w:eastAsia="it-IT" w:bidi="it-IT"/>
    </w:rPr>
  </w:style>
  <w:style w:type="character" w:customStyle="1" w:styleId="DeltaViewInsertion">
    <w:name w:val="DeltaView Insertion"/>
    <w:rsid w:val="00E72FFA"/>
    <w:rPr>
      <w:b/>
      <w:i/>
      <w:spacing w:val="0"/>
    </w:rPr>
  </w:style>
  <w:style w:type="character" w:customStyle="1" w:styleId="PidipaginaCarattere">
    <w:name w:val="Piè di pagina Carattere"/>
    <w:uiPriority w:val="99"/>
    <w:rsid w:val="00E72FFA"/>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E72FFA"/>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72FFA"/>
    <w:rPr>
      <w:shd w:val="clear" w:color="auto" w:fill="FFFFFF"/>
      <w:vertAlign w:val="superscript"/>
    </w:rPr>
  </w:style>
  <w:style w:type="character" w:customStyle="1" w:styleId="IntestazioneCarattere">
    <w:name w:val="Intestazione Carattere"/>
    <w:rsid w:val="00E72FFA"/>
    <w:rPr>
      <w:rFonts w:ascii="Times New Roman" w:eastAsia="Calibri" w:hAnsi="Times New Roman" w:cs="Times New Roman"/>
      <w:sz w:val="24"/>
      <w:lang w:eastAsia="it-IT" w:bidi="it-IT"/>
    </w:rPr>
  </w:style>
  <w:style w:type="character" w:customStyle="1" w:styleId="TestofumettoCarattere">
    <w:name w:val="Testo fumetto Carattere"/>
    <w:rsid w:val="00E72FFA"/>
    <w:rPr>
      <w:rFonts w:ascii="Tahoma" w:eastAsia="Calibri" w:hAnsi="Tahoma" w:cs="Tahoma"/>
      <w:sz w:val="16"/>
      <w:szCs w:val="16"/>
      <w:lang w:eastAsia="it-IT" w:bidi="it-IT"/>
    </w:rPr>
  </w:style>
  <w:style w:type="character" w:styleId="Collegamentoipertestuale">
    <w:name w:val="Hyperlink"/>
    <w:rsid w:val="00E72FFA"/>
    <w:rPr>
      <w:color w:val="0000FF"/>
      <w:u w:val="single"/>
    </w:rPr>
  </w:style>
  <w:style w:type="character" w:customStyle="1" w:styleId="ListLabel1">
    <w:name w:val="ListLabel 1"/>
    <w:rsid w:val="00E72FFA"/>
    <w:rPr>
      <w:color w:val="000000"/>
    </w:rPr>
  </w:style>
  <w:style w:type="character" w:customStyle="1" w:styleId="ListLabel2">
    <w:name w:val="ListLabel 2"/>
    <w:rsid w:val="00E72FFA"/>
    <w:rPr>
      <w:sz w:val="16"/>
      <w:szCs w:val="16"/>
    </w:rPr>
  </w:style>
  <w:style w:type="character" w:customStyle="1" w:styleId="ListLabel3">
    <w:name w:val="ListLabel 3"/>
    <w:rsid w:val="00E72FFA"/>
    <w:rPr>
      <w:rFonts w:ascii="Arial" w:hAnsi="Arial"/>
      <w:b/>
      <w:i w:val="0"/>
      <w:sz w:val="15"/>
    </w:rPr>
  </w:style>
  <w:style w:type="character" w:customStyle="1" w:styleId="ListLabel4">
    <w:name w:val="ListLabel 4"/>
    <w:rsid w:val="00E72FFA"/>
    <w:rPr>
      <w:i w:val="0"/>
    </w:rPr>
  </w:style>
  <w:style w:type="character" w:customStyle="1" w:styleId="ListLabel5">
    <w:name w:val="ListLabel 5"/>
    <w:rsid w:val="00E72FFA"/>
    <w:rPr>
      <w:rFonts w:ascii="Arial" w:hAnsi="Arial"/>
      <w:i w:val="0"/>
      <w:sz w:val="15"/>
    </w:rPr>
  </w:style>
  <w:style w:type="character" w:customStyle="1" w:styleId="ListLabel6">
    <w:name w:val="ListLabel 6"/>
    <w:rsid w:val="00E72FFA"/>
    <w:rPr>
      <w:color w:val="000000"/>
    </w:rPr>
  </w:style>
  <w:style w:type="character" w:customStyle="1" w:styleId="ListLabel7">
    <w:name w:val="ListLabel 7"/>
    <w:rsid w:val="00E72FFA"/>
    <w:rPr>
      <w:rFonts w:eastAsia="Calibri" w:cs="Arial"/>
      <w:b w:val="0"/>
      <w:color w:val="00000A"/>
    </w:rPr>
  </w:style>
  <w:style w:type="character" w:customStyle="1" w:styleId="ListLabel8">
    <w:name w:val="ListLabel 8"/>
    <w:rsid w:val="00E72FFA"/>
    <w:rPr>
      <w:rFonts w:cs="Courier New"/>
    </w:rPr>
  </w:style>
  <w:style w:type="character" w:customStyle="1" w:styleId="ListLabel9">
    <w:name w:val="ListLabel 9"/>
    <w:rsid w:val="00E72FFA"/>
    <w:rPr>
      <w:rFonts w:cs="Courier New"/>
    </w:rPr>
  </w:style>
  <w:style w:type="character" w:customStyle="1" w:styleId="ListLabel10">
    <w:name w:val="ListLabel 10"/>
    <w:rsid w:val="00E72FFA"/>
    <w:rPr>
      <w:rFonts w:cs="Courier New"/>
    </w:rPr>
  </w:style>
  <w:style w:type="character" w:customStyle="1" w:styleId="ListLabel11">
    <w:name w:val="ListLabel 11"/>
    <w:rsid w:val="00E72FFA"/>
    <w:rPr>
      <w:rFonts w:eastAsia="Calibri" w:cs="Arial"/>
    </w:rPr>
  </w:style>
  <w:style w:type="character" w:customStyle="1" w:styleId="ListLabel12">
    <w:name w:val="ListLabel 12"/>
    <w:rsid w:val="00E72FFA"/>
    <w:rPr>
      <w:rFonts w:cs="Courier New"/>
    </w:rPr>
  </w:style>
  <w:style w:type="character" w:customStyle="1" w:styleId="ListLabel13">
    <w:name w:val="ListLabel 13"/>
    <w:rsid w:val="00E72FFA"/>
    <w:rPr>
      <w:rFonts w:cs="Courier New"/>
    </w:rPr>
  </w:style>
  <w:style w:type="character" w:customStyle="1" w:styleId="ListLabel14">
    <w:name w:val="ListLabel 14"/>
    <w:rsid w:val="00E72FFA"/>
    <w:rPr>
      <w:rFonts w:cs="Courier New"/>
    </w:rPr>
  </w:style>
  <w:style w:type="character" w:customStyle="1" w:styleId="ListLabel15">
    <w:name w:val="ListLabel 15"/>
    <w:rsid w:val="00E72FFA"/>
    <w:rPr>
      <w:rFonts w:eastAsia="Calibri" w:cs="Arial"/>
      <w:color w:val="FF0000"/>
    </w:rPr>
  </w:style>
  <w:style w:type="character" w:customStyle="1" w:styleId="ListLabel16">
    <w:name w:val="ListLabel 16"/>
    <w:rsid w:val="00E72FFA"/>
    <w:rPr>
      <w:rFonts w:cs="Courier New"/>
    </w:rPr>
  </w:style>
  <w:style w:type="character" w:customStyle="1" w:styleId="ListLabel17">
    <w:name w:val="ListLabel 17"/>
    <w:rsid w:val="00E72FFA"/>
    <w:rPr>
      <w:rFonts w:cs="Courier New"/>
    </w:rPr>
  </w:style>
  <w:style w:type="character" w:customStyle="1" w:styleId="ListLabel18">
    <w:name w:val="ListLabel 18"/>
    <w:rsid w:val="00E72FFA"/>
    <w:rPr>
      <w:rFonts w:cs="Courier New"/>
    </w:rPr>
  </w:style>
  <w:style w:type="character" w:customStyle="1" w:styleId="ListLabel19">
    <w:name w:val="ListLabel 19"/>
    <w:rsid w:val="00E72FFA"/>
    <w:rPr>
      <w:rFonts w:cs="Courier New"/>
    </w:rPr>
  </w:style>
  <w:style w:type="character" w:customStyle="1" w:styleId="ListLabel20">
    <w:name w:val="ListLabel 20"/>
    <w:rsid w:val="00E72FFA"/>
    <w:rPr>
      <w:rFonts w:cs="Courier New"/>
    </w:rPr>
  </w:style>
  <w:style w:type="character" w:customStyle="1" w:styleId="ListLabel21">
    <w:name w:val="ListLabel 21"/>
    <w:rsid w:val="00E72FFA"/>
    <w:rPr>
      <w:rFonts w:cs="Courier New"/>
    </w:rPr>
  </w:style>
  <w:style w:type="character" w:customStyle="1" w:styleId="Caratterenotaapidipagina">
    <w:name w:val="Carattere nota a piè di pagina"/>
    <w:rsid w:val="00E72FFA"/>
  </w:style>
  <w:style w:type="character" w:styleId="Rimandonotaapidipagina">
    <w:name w:val="footnote reference"/>
    <w:rsid w:val="00E72FFA"/>
    <w:rPr>
      <w:vertAlign w:val="superscript"/>
    </w:rPr>
  </w:style>
  <w:style w:type="character" w:styleId="Rimandonotadichiusura">
    <w:name w:val="endnote reference"/>
    <w:rsid w:val="00E72FFA"/>
    <w:rPr>
      <w:vertAlign w:val="superscript"/>
    </w:rPr>
  </w:style>
  <w:style w:type="character" w:customStyle="1" w:styleId="Caratterenotadichiusura">
    <w:name w:val="Carattere nota di chiusura"/>
    <w:rsid w:val="00E72FFA"/>
  </w:style>
  <w:style w:type="character" w:customStyle="1" w:styleId="ListLabel22">
    <w:name w:val="ListLabel 22"/>
    <w:rsid w:val="00E72FFA"/>
    <w:rPr>
      <w:sz w:val="16"/>
      <w:szCs w:val="16"/>
    </w:rPr>
  </w:style>
  <w:style w:type="character" w:customStyle="1" w:styleId="ListLabel23">
    <w:name w:val="ListLabel 23"/>
    <w:rsid w:val="00E72FFA"/>
    <w:rPr>
      <w:rFonts w:ascii="Arial" w:hAnsi="Arial" w:cs="Symbol"/>
      <w:sz w:val="15"/>
    </w:rPr>
  </w:style>
  <w:style w:type="character" w:customStyle="1" w:styleId="ListLabel24">
    <w:name w:val="ListLabel 24"/>
    <w:rsid w:val="00E72FFA"/>
    <w:rPr>
      <w:rFonts w:ascii="Arial" w:hAnsi="Arial"/>
      <w:b/>
      <w:i w:val="0"/>
      <w:sz w:val="15"/>
    </w:rPr>
  </w:style>
  <w:style w:type="character" w:customStyle="1" w:styleId="ListLabel25">
    <w:name w:val="ListLabel 25"/>
    <w:rsid w:val="00E72FFA"/>
    <w:rPr>
      <w:rFonts w:ascii="Arial" w:hAnsi="Arial"/>
      <w:i w:val="0"/>
      <w:sz w:val="15"/>
    </w:rPr>
  </w:style>
  <w:style w:type="character" w:customStyle="1" w:styleId="ListLabel26">
    <w:name w:val="ListLabel 26"/>
    <w:rsid w:val="00E72FFA"/>
    <w:rPr>
      <w:rFonts w:ascii="Arial" w:hAnsi="Arial" w:cs="Symbol"/>
      <w:sz w:val="15"/>
    </w:rPr>
  </w:style>
  <w:style w:type="character" w:customStyle="1" w:styleId="ListLabel27">
    <w:name w:val="ListLabel 27"/>
    <w:rsid w:val="00E72FFA"/>
    <w:rPr>
      <w:rFonts w:ascii="Arial" w:hAnsi="Arial" w:cs="Courier New"/>
      <w:sz w:val="14"/>
    </w:rPr>
  </w:style>
  <w:style w:type="character" w:customStyle="1" w:styleId="ListLabel28">
    <w:name w:val="ListLabel 28"/>
    <w:rsid w:val="00E72FFA"/>
    <w:rPr>
      <w:rFonts w:cs="Courier New"/>
    </w:rPr>
  </w:style>
  <w:style w:type="character" w:customStyle="1" w:styleId="ListLabel29">
    <w:name w:val="ListLabel 29"/>
    <w:rsid w:val="00E72FFA"/>
    <w:rPr>
      <w:rFonts w:cs="Wingdings"/>
    </w:rPr>
  </w:style>
  <w:style w:type="character" w:customStyle="1" w:styleId="ListLabel30">
    <w:name w:val="ListLabel 30"/>
    <w:rsid w:val="00E72FFA"/>
    <w:rPr>
      <w:rFonts w:cs="Symbol"/>
    </w:rPr>
  </w:style>
  <w:style w:type="character" w:customStyle="1" w:styleId="ListLabel31">
    <w:name w:val="ListLabel 31"/>
    <w:rsid w:val="00E72FFA"/>
    <w:rPr>
      <w:rFonts w:cs="Courier New"/>
    </w:rPr>
  </w:style>
  <w:style w:type="character" w:customStyle="1" w:styleId="ListLabel32">
    <w:name w:val="ListLabel 32"/>
    <w:rsid w:val="00E72FFA"/>
    <w:rPr>
      <w:rFonts w:cs="Wingdings"/>
    </w:rPr>
  </w:style>
  <w:style w:type="character" w:customStyle="1" w:styleId="ListLabel33">
    <w:name w:val="ListLabel 33"/>
    <w:rsid w:val="00E72FFA"/>
    <w:rPr>
      <w:rFonts w:cs="Symbol"/>
    </w:rPr>
  </w:style>
  <w:style w:type="character" w:customStyle="1" w:styleId="ListLabel34">
    <w:name w:val="ListLabel 34"/>
    <w:rsid w:val="00E72FFA"/>
    <w:rPr>
      <w:rFonts w:cs="Courier New"/>
    </w:rPr>
  </w:style>
  <w:style w:type="character" w:customStyle="1" w:styleId="ListLabel35">
    <w:name w:val="ListLabel 35"/>
    <w:rsid w:val="00E72FFA"/>
    <w:rPr>
      <w:rFonts w:cs="Wingdings"/>
    </w:rPr>
  </w:style>
  <w:style w:type="character" w:customStyle="1" w:styleId="ListLabel36">
    <w:name w:val="ListLabel 36"/>
    <w:rsid w:val="00E72FFA"/>
    <w:rPr>
      <w:rFonts w:ascii="Arial" w:hAnsi="Arial" w:cs="Symbol"/>
      <w:sz w:val="15"/>
    </w:rPr>
  </w:style>
  <w:style w:type="character" w:customStyle="1" w:styleId="ListLabel37">
    <w:name w:val="ListLabel 37"/>
    <w:rsid w:val="00E72FFA"/>
    <w:rPr>
      <w:rFonts w:ascii="Arial" w:hAnsi="Arial"/>
      <w:b/>
      <w:i w:val="0"/>
      <w:sz w:val="15"/>
    </w:rPr>
  </w:style>
  <w:style w:type="character" w:customStyle="1" w:styleId="ListLabel38">
    <w:name w:val="ListLabel 38"/>
    <w:rsid w:val="00E72FFA"/>
    <w:rPr>
      <w:rFonts w:ascii="Arial" w:hAnsi="Arial"/>
      <w:i w:val="0"/>
      <w:sz w:val="15"/>
    </w:rPr>
  </w:style>
  <w:style w:type="character" w:customStyle="1" w:styleId="ListLabel39">
    <w:name w:val="ListLabel 39"/>
    <w:rsid w:val="00E72FFA"/>
    <w:rPr>
      <w:rFonts w:ascii="Arial" w:hAnsi="Arial" w:cs="Symbol"/>
      <w:sz w:val="15"/>
    </w:rPr>
  </w:style>
  <w:style w:type="character" w:customStyle="1" w:styleId="ListLabel40">
    <w:name w:val="ListLabel 40"/>
    <w:rsid w:val="00E72FFA"/>
    <w:rPr>
      <w:rFonts w:cs="Courier New"/>
      <w:sz w:val="14"/>
    </w:rPr>
  </w:style>
  <w:style w:type="character" w:customStyle="1" w:styleId="ListLabel41">
    <w:name w:val="ListLabel 41"/>
    <w:rsid w:val="00E72FFA"/>
    <w:rPr>
      <w:rFonts w:cs="Courier New"/>
    </w:rPr>
  </w:style>
  <w:style w:type="character" w:customStyle="1" w:styleId="ListLabel42">
    <w:name w:val="ListLabel 42"/>
    <w:rsid w:val="00E72FFA"/>
    <w:rPr>
      <w:rFonts w:cs="Wingdings"/>
    </w:rPr>
  </w:style>
  <w:style w:type="character" w:customStyle="1" w:styleId="ListLabel43">
    <w:name w:val="ListLabel 43"/>
    <w:rsid w:val="00E72FFA"/>
    <w:rPr>
      <w:rFonts w:cs="Symbol"/>
    </w:rPr>
  </w:style>
  <w:style w:type="character" w:customStyle="1" w:styleId="ListLabel44">
    <w:name w:val="ListLabel 44"/>
    <w:rsid w:val="00E72FFA"/>
    <w:rPr>
      <w:rFonts w:cs="Courier New"/>
    </w:rPr>
  </w:style>
  <w:style w:type="character" w:customStyle="1" w:styleId="ListLabel45">
    <w:name w:val="ListLabel 45"/>
    <w:rsid w:val="00E72FFA"/>
    <w:rPr>
      <w:rFonts w:cs="Wingdings"/>
    </w:rPr>
  </w:style>
  <w:style w:type="character" w:customStyle="1" w:styleId="ListLabel46">
    <w:name w:val="ListLabel 46"/>
    <w:rsid w:val="00E72FFA"/>
    <w:rPr>
      <w:rFonts w:cs="Symbol"/>
    </w:rPr>
  </w:style>
  <w:style w:type="character" w:customStyle="1" w:styleId="ListLabel47">
    <w:name w:val="ListLabel 47"/>
    <w:rsid w:val="00E72FFA"/>
    <w:rPr>
      <w:rFonts w:cs="Courier New"/>
    </w:rPr>
  </w:style>
  <w:style w:type="character" w:customStyle="1" w:styleId="ListLabel48">
    <w:name w:val="ListLabel 48"/>
    <w:rsid w:val="00E72FFA"/>
    <w:rPr>
      <w:rFonts w:cs="Wingdings"/>
    </w:rPr>
  </w:style>
  <w:style w:type="character" w:customStyle="1" w:styleId="ListLabel49">
    <w:name w:val="ListLabel 49"/>
    <w:rsid w:val="00E72FFA"/>
    <w:rPr>
      <w:rFonts w:ascii="Arial" w:hAnsi="Arial" w:cs="Symbol"/>
      <w:sz w:val="15"/>
    </w:rPr>
  </w:style>
  <w:style w:type="character" w:customStyle="1" w:styleId="ListLabel50">
    <w:name w:val="ListLabel 50"/>
    <w:rsid w:val="00E72FFA"/>
    <w:rPr>
      <w:rFonts w:ascii="Arial" w:hAnsi="Arial"/>
      <w:b/>
      <w:i w:val="0"/>
      <w:sz w:val="15"/>
    </w:rPr>
  </w:style>
  <w:style w:type="character" w:customStyle="1" w:styleId="ListLabel51">
    <w:name w:val="ListLabel 51"/>
    <w:rsid w:val="00E72FFA"/>
    <w:rPr>
      <w:rFonts w:ascii="Arial" w:hAnsi="Arial"/>
      <w:i w:val="0"/>
      <w:sz w:val="15"/>
    </w:rPr>
  </w:style>
  <w:style w:type="character" w:customStyle="1" w:styleId="ListLabel52">
    <w:name w:val="ListLabel 52"/>
    <w:rsid w:val="00E72FFA"/>
    <w:rPr>
      <w:rFonts w:ascii="Arial" w:hAnsi="Arial" w:cs="Symbol"/>
      <w:sz w:val="15"/>
    </w:rPr>
  </w:style>
  <w:style w:type="character" w:customStyle="1" w:styleId="ListLabel53">
    <w:name w:val="ListLabel 53"/>
    <w:rsid w:val="00E72FFA"/>
    <w:rPr>
      <w:rFonts w:cs="Courier New"/>
      <w:sz w:val="14"/>
    </w:rPr>
  </w:style>
  <w:style w:type="character" w:customStyle="1" w:styleId="ListLabel54">
    <w:name w:val="ListLabel 54"/>
    <w:rsid w:val="00E72FFA"/>
    <w:rPr>
      <w:rFonts w:cs="Courier New"/>
    </w:rPr>
  </w:style>
  <w:style w:type="character" w:customStyle="1" w:styleId="ListLabel55">
    <w:name w:val="ListLabel 55"/>
    <w:rsid w:val="00E72FFA"/>
    <w:rPr>
      <w:rFonts w:cs="Wingdings"/>
    </w:rPr>
  </w:style>
  <w:style w:type="character" w:customStyle="1" w:styleId="ListLabel56">
    <w:name w:val="ListLabel 56"/>
    <w:rsid w:val="00E72FFA"/>
    <w:rPr>
      <w:rFonts w:cs="Symbol"/>
    </w:rPr>
  </w:style>
  <w:style w:type="character" w:customStyle="1" w:styleId="ListLabel57">
    <w:name w:val="ListLabel 57"/>
    <w:rsid w:val="00E72FFA"/>
    <w:rPr>
      <w:rFonts w:cs="Courier New"/>
    </w:rPr>
  </w:style>
  <w:style w:type="character" w:customStyle="1" w:styleId="ListLabel58">
    <w:name w:val="ListLabel 58"/>
    <w:rsid w:val="00E72FFA"/>
    <w:rPr>
      <w:rFonts w:cs="Wingdings"/>
    </w:rPr>
  </w:style>
  <w:style w:type="character" w:customStyle="1" w:styleId="ListLabel59">
    <w:name w:val="ListLabel 59"/>
    <w:rsid w:val="00E72FFA"/>
    <w:rPr>
      <w:rFonts w:cs="Symbol"/>
    </w:rPr>
  </w:style>
  <w:style w:type="character" w:customStyle="1" w:styleId="ListLabel60">
    <w:name w:val="ListLabel 60"/>
    <w:rsid w:val="00E72FFA"/>
    <w:rPr>
      <w:rFonts w:cs="Courier New"/>
    </w:rPr>
  </w:style>
  <w:style w:type="character" w:customStyle="1" w:styleId="ListLabel61">
    <w:name w:val="ListLabel 61"/>
    <w:rsid w:val="00E72FFA"/>
    <w:rPr>
      <w:rFonts w:cs="Wingdings"/>
    </w:rPr>
  </w:style>
  <w:style w:type="character" w:customStyle="1" w:styleId="ListLabel62">
    <w:name w:val="ListLabel 62"/>
    <w:rsid w:val="00E72FFA"/>
    <w:rPr>
      <w:rFonts w:ascii="Arial" w:hAnsi="Arial" w:cs="Symbol"/>
      <w:sz w:val="15"/>
    </w:rPr>
  </w:style>
  <w:style w:type="character" w:customStyle="1" w:styleId="ListLabel63">
    <w:name w:val="ListLabel 63"/>
    <w:rsid w:val="00E72FFA"/>
    <w:rPr>
      <w:rFonts w:ascii="Arial" w:hAnsi="Arial"/>
      <w:b/>
      <w:i w:val="0"/>
      <w:sz w:val="15"/>
    </w:rPr>
  </w:style>
  <w:style w:type="character" w:customStyle="1" w:styleId="ListLabel64">
    <w:name w:val="ListLabel 64"/>
    <w:rsid w:val="00E72FFA"/>
    <w:rPr>
      <w:rFonts w:ascii="Arial" w:hAnsi="Arial"/>
      <w:i w:val="0"/>
      <w:sz w:val="15"/>
    </w:rPr>
  </w:style>
  <w:style w:type="character" w:customStyle="1" w:styleId="ListLabel65">
    <w:name w:val="ListLabel 65"/>
    <w:rsid w:val="00E72FFA"/>
    <w:rPr>
      <w:rFonts w:ascii="Arial" w:hAnsi="Arial" w:cs="Symbol"/>
      <w:sz w:val="15"/>
    </w:rPr>
  </w:style>
  <w:style w:type="character" w:customStyle="1" w:styleId="ListLabel66">
    <w:name w:val="ListLabel 66"/>
    <w:rsid w:val="00E72FFA"/>
    <w:rPr>
      <w:rFonts w:cs="Courier New"/>
      <w:sz w:val="14"/>
    </w:rPr>
  </w:style>
  <w:style w:type="character" w:customStyle="1" w:styleId="ListLabel67">
    <w:name w:val="ListLabel 67"/>
    <w:rsid w:val="00E72FFA"/>
    <w:rPr>
      <w:rFonts w:cs="Courier New"/>
    </w:rPr>
  </w:style>
  <w:style w:type="character" w:customStyle="1" w:styleId="ListLabel68">
    <w:name w:val="ListLabel 68"/>
    <w:rsid w:val="00E72FFA"/>
    <w:rPr>
      <w:rFonts w:cs="Wingdings"/>
    </w:rPr>
  </w:style>
  <w:style w:type="character" w:customStyle="1" w:styleId="ListLabel69">
    <w:name w:val="ListLabel 69"/>
    <w:rsid w:val="00E72FFA"/>
    <w:rPr>
      <w:rFonts w:cs="Symbol"/>
    </w:rPr>
  </w:style>
  <w:style w:type="character" w:customStyle="1" w:styleId="ListLabel70">
    <w:name w:val="ListLabel 70"/>
    <w:rsid w:val="00E72FFA"/>
    <w:rPr>
      <w:rFonts w:cs="Courier New"/>
    </w:rPr>
  </w:style>
  <w:style w:type="character" w:customStyle="1" w:styleId="ListLabel71">
    <w:name w:val="ListLabel 71"/>
    <w:rsid w:val="00E72FFA"/>
    <w:rPr>
      <w:rFonts w:cs="Wingdings"/>
    </w:rPr>
  </w:style>
  <w:style w:type="character" w:customStyle="1" w:styleId="ListLabel72">
    <w:name w:val="ListLabel 72"/>
    <w:rsid w:val="00E72FFA"/>
    <w:rPr>
      <w:rFonts w:cs="Symbol"/>
    </w:rPr>
  </w:style>
  <w:style w:type="character" w:customStyle="1" w:styleId="ListLabel73">
    <w:name w:val="ListLabel 73"/>
    <w:rsid w:val="00E72FFA"/>
    <w:rPr>
      <w:rFonts w:cs="Courier New"/>
    </w:rPr>
  </w:style>
  <w:style w:type="character" w:customStyle="1" w:styleId="ListLabel74">
    <w:name w:val="ListLabel 74"/>
    <w:rsid w:val="00E72FFA"/>
    <w:rPr>
      <w:rFonts w:cs="Wingdings"/>
    </w:rPr>
  </w:style>
  <w:style w:type="paragraph" w:customStyle="1" w:styleId="Titolo10">
    <w:name w:val="Titolo1"/>
    <w:basedOn w:val="Normale"/>
    <w:next w:val="Corpotesto"/>
    <w:rsid w:val="00E72FFA"/>
    <w:pPr>
      <w:keepNext/>
      <w:spacing w:before="240"/>
    </w:pPr>
    <w:rPr>
      <w:rFonts w:ascii="Liberation Sans" w:eastAsia="Arial Unicode MS" w:hAnsi="Liberation Sans" w:cs="Mangal"/>
      <w:sz w:val="28"/>
      <w:szCs w:val="28"/>
    </w:rPr>
  </w:style>
  <w:style w:type="paragraph" w:styleId="Corpotesto">
    <w:name w:val="Body Text"/>
    <w:basedOn w:val="Normale"/>
    <w:rsid w:val="00E72FFA"/>
    <w:pPr>
      <w:spacing w:before="0" w:after="140" w:line="288" w:lineRule="auto"/>
    </w:pPr>
  </w:style>
  <w:style w:type="paragraph" w:styleId="Elenco">
    <w:name w:val="List"/>
    <w:basedOn w:val="Corpotesto"/>
    <w:rsid w:val="00E72FFA"/>
    <w:rPr>
      <w:rFonts w:cs="Mangal"/>
    </w:rPr>
  </w:style>
  <w:style w:type="paragraph" w:styleId="Didascalia">
    <w:name w:val="caption"/>
    <w:basedOn w:val="Normale"/>
    <w:qFormat/>
    <w:rsid w:val="00E72FFA"/>
    <w:pPr>
      <w:suppressLineNumbers/>
    </w:pPr>
    <w:rPr>
      <w:rFonts w:cs="Mangal"/>
      <w:i/>
      <w:iCs/>
      <w:szCs w:val="24"/>
    </w:rPr>
  </w:style>
  <w:style w:type="paragraph" w:customStyle="1" w:styleId="Indice">
    <w:name w:val="Indice"/>
    <w:basedOn w:val="Normale"/>
    <w:rsid w:val="00E72FFA"/>
    <w:pPr>
      <w:suppressLineNumbers/>
    </w:pPr>
    <w:rPr>
      <w:rFonts w:cs="Mangal"/>
    </w:rPr>
  </w:style>
  <w:style w:type="paragraph" w:customStyle="1" w:styleId="NormalBold">
    <w:name w:val="NormalBold"/>
    <w:basedOn w:val="Normale"/>
    <w:rsid w:val="00E72FFA"/>
    <w:pPr>
      <w:widowControl w:val="0"/>
      <w:spacing w:before="0" w:after="0"/>
    </w:pPr>
    <w:rPr>
      <w:rFonts w:eastAsia="Times New Roman"/>
      <w:b/>
    </w:rPr>
  </w:style>
  <w:style w:type="paragraph" w:styleId="Pidipagina">
    <w:name w:val="footer"/>
    <w:basedOn w:val="Normale"/>
    <w:uiPriority w:val="99"/>
    <w:rsid w:val="00E72FFA"/>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E72FFA"/>
    <w:pPr>
      <w:spacing w:before="0" w:after="0"/>
      <w:ind w:left="720" w:hanging="720"/>
    </w:pPr>
    <w:rPr>
      <w:sz w:val="20"/>
      <w:szCs w:val="20"/>
    </w:rPr>
  </w:style>
  <w:style w:type="paragraph" w:customStyle="1" w:styleId="Text1">
    <w:name w:val="Text 1"/>
    <w:basedOn w:val="Normale"/>
    <w:rsid w:val="00E72FFA"/>
    <w:pPr>
      <w:ind w:left="850"/>
    </w:pPr>
  </w:style>
  <w:style w:type="paragraph" w:customStyle="1" w:styleId="NormalLeft">
    <w:name w:val="Normal Left"/>
    <w:basedOn w:val="Normale"/>
    <w:rsid w:val="00E72FFA"/>
  </w:style>
  <w:style w:type="paragraph" w:customStyle="1" w:styleId="Tiret0">
    <w:name w:val="Tiret 0"/>
    <w:basedOn w:val="Normale"/>
    <w:rsid w:val="00E72FFA"/>
  </w:style>
  <w:style w:type="paragraph" w:customStyle="1" w:styleId="Tiret1">
    <w:name w:val="Tiret 1"/>
    <w:basedOn w:val="Normale"/>
    <w:rsid w:val="00E72FFA"/>
  </w:style>
  <w:style w:type="paragraph" w:customStyle="1" w:styleId="NumPar1">
    <w:name w:val="NumPar 1"/>
    <w:basedOn w:val="Normale"/>
    <w:rsid w:val="00E72FFA"/>
  </w:style>
  <w:style w:type="paragraph" w:customStyle="1" w:styleId="NumPar2">
    <w:name w:val="NumPar 2"/>
    <w:basedOn w:val="Normale"/>
    <w:rsid w:val="00E72FFA"/>
  </w:style>
  <w:style w:type="paragraph" w:customStyle="1" w:styleId="NumPar3">
    <w:name w:val="NumPar 3"/>
    <w:basedOn w:val="Normale"/>
    <w:rsid w:val="00E72FFA"/>
  </w:style>
  <w:style w:type="paragraph" w:customStyle="1" w:styleId="NumPar4">
    <w:name w:val="NumPar 4"/>
    <w:basedOn w:val="Normale"/>
    <w:rsid w:val="00E72FFA"/>
  </w:style>
  <w:style w:type="paragraph" w:customStyle="1" w:styleId="ChapterTitle">
    <w:name w:val="ChapterTitle"/>
    <w:basedOn w:val="Normale"/>
    <w:rsid w:val="00E72FFA"/>
    <w:pPr>
      <w:keepNext/>
      <w:spacing w:after="360"/>
      <w:jc w:val="center"/>
    </w:pPr>
    <w:rPr>
      <w:b/>
      <w:sz w:val="32"/>
    </w:rPr>
  </w:style>
  <w:style w:type="paragraph" w:customStyle="1" w:styleId="SectionTitle">
    <w:name w:val="SectionTitle"/>
    <w:basedOn w:val="Normale"/>
    <w:rsid w:val="00E72FFA"/>
    <w:pPr>
      <w:keepNext/>
      <w:spacing w:after="360"/>
      <w:jc w:val="center"/>
    </w:pPr>
    <w:rPr>
      <w:b/>
      <w:smallCaps/>
      <w:sz w:val="28"/>
    </w:rPr>
  </w:style>
  <w:style w:type="paragraph" w:customStyle="1" w:styleId="Annexetitre">
    <w:name w:val="Annexe titre"/>
    <w:basedOn w:val="Normale"/>
    <w:rsid w:val="00E72FFA"/>
    <w:pPr>
      <w:jc w:val="center"/>
    </w:pPr>
    <w:rPr>
      <w:b/>
      <w:u w:val="single"/>
    </w:rPr>
  </w:style>
  <w:style w:type="paragraph" w:customStyle="1" w:styleId="Titrearticle">
    <w:name w:val="Titre article"/>
    <w:basedOn w:val="Normale"/>
    <w:rsid w:val="00E72FFA"/>
    <w:pPr>
      <w:keepNext/>
      <w:spacing w:before="360"/>
      <w:jc w:val="center"/>
    </w:pPr>
    <w:rPr>
      <w:i/>
    </w:rPr>
  </w:style>
  <w:style w:type="paragraph" w:styleId="Intestazione">
    <w:name w:val="header"/>
    <w:basedOn w:val="Normale"/>
    <w:rsid w:val="00E72FFA"/>
    <w:pPr>
      <w:tabs>
        <w:tab w:val="center" w:pos="4819"/>
        <w:tab w:val="right" w:pos="9638"/>
      </w:tabs>
      <w:spacing w:before="0" w:after="0"/>
    </w:pPr>
  </w:style>
  <w:style w:type="paragraph" w:customStyle="1" w:styleId="Paragrafoelenco1">
    <w:name w:val="Paragrafo elenco1"/>
    <w:basedOn w:val="Normale"/>
    <w:rsid w:val="00E72FFA"/>
    <w:pPr>
      <w:ind w:left="720"/>
      <w:contextualSpacing/>
    </w:pPr>
  </w:style>
  <w:style w:type="paragraph" w:customStyle="1" w:styleId="Testofumetto1">
    <w:name w:val="Testo fumetto1"/>
    <w:basedOn w:val="Normale"/>
    <w:rsid w:val="00E72FFA"/>
    <w:pPr>
      <w:spacing w:before="0" w:after="0"/>
    </w:pPr>
    <w:rPr>
      <w:rFonts w:ascii="Tahoma" w:hAnsi="Tahoma" w:cs="Tahoma"/>
      <w:sz w:val="16"/>
      <w:szCs w:val="16"/>
    </w:rPr>
  </w:style>
  <w:style w:type="paragraph" w:customStyle="1" w:styleId="NormaleWeb1">
    <w:name w:val="Normale (Web)1"/>
    <w:basedOn w:val="Normale"/>
    <w:rsid w:val="00E72FFA"/>
    <w:pPr>
      <w:spacing w:before="280" w:after="280"/>
    </w:pPr>
    <w:rPr>
      <w:rFonts w:eastAsia="Times New Roman"/>
      <w:szCs w:val="24"/>
      <w:lang w:bidi="ar-SA"/>
    </w:rPr>
  </w:style>
  <w:style w:type="paragraph" w:styleId="Testonotaapidipagina">
    <w:name w:val="footnote text"/>
    <w:basedOn w:val="Normale"/>
    <w:rsid w:val="00E72FFA"/>
  </w:style>
  <w:style w:type="paragraph" w:customStyle="1" w:styleId="Contenutotabella">
    <w:name w:val="Contenuto tabella"/>
    <w:basedOn w:val="Normale"/>
    <w:rsid w:val="00E72FFA"/>
  </w:style>
  <w:style w:type="paragraph" w:customStyle="1" w:styleId="Titolotabella">
    <w:name w:val="Titolo tabella"/>
    <w:basedOn w:val="Contenutotabella"/>
    <w:rsid w:val="00E72FF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Sottotitolo">
    <w:name w:val="Subtitle"/>
    <w:basedOn w:val="Normale"/>
    <w:next w:val="Normale"/>
    <w:link w:val="SottotitoloCarattere"/>
    <w:qFormat/>
    <w:rsid w:val="00273876"/>
    <w:pPr>
      <w:keepNext/>
      <w:spacing w:before="240"/>
      <w:jc w:val="center"/>
    </w:pPr>
    <w:rPr>
      <w:rFonts w:ascii="Arial" w:eastAsia="MS Mincho" w:hAnsi="Arial" w:cs="Tahoma"/>
      <w:i/>
      <w:iCs/>
      <w:color w:val="auto"/>
      <w:kern w:val="0"/>
      <w:sz w:val="28"/>
      <w:szCs w:val="28"/>
      <w:lang w:eastAsia="ar-SA" w:bidi="ar-SA"/>
    </w:rPr>
  </w:style>
  <w:style w:type="character" w:customStyle="1" w:styleId="SottotitoloCarattere">
    <w:name w:val="Sottotitolo Carattere"/>
    <w:link w:val="Sottotitolo"/>
    <w:rsid w:val="00273876"/>
    <w:rPr>
      <w:rFonts w:ascii="Arial" w:eastAsia="MS Mincho" w:hAnsi="Arial" w:cs="Tahoma"/>
      <w:i/>
      <w:iCs/>
      <w:sz w:val="28"/>
      <w:szCs w:val="28"/>
      <w:lang w:eastAsia="ar-SA"/>
    </w:rPr>
  </w:style>
  <w:style w:type="paragraph" w:customStyle="1" w:styleId="Corpodeltesto">
    <w:name w:val="Corpo del testo"/>
    <w:basedOn w:val="Normale"/>
    <w:link w:val="CorpodeltestoCarattere"/>
    <w:uiPriority w:val="99"/>
    <w:semiHidden/>
    <w:unhideWhenUsed/>
    <w:rsid w:val="00273876"/>
  </w:style>
  <w:style w:type="character" w:customStyle="1" w:styleId="CorpodeltestoCarattere">
    <w:name w:val="Corpo del testo Carattere"/>
    <w:link w:val="Corpodeltesto"/>
    <w:uiPriority w:val="99"/>
    <w:semiHidden/>
    <w:rsid w:val="00273876"/>
    <w:rPr>
      <w:rFonts w:eastAsia="Calibri"/>
      <w:color w:val="00000A"/>
      <w:kern w:val="1"/>
      <w:sz w:val="24"/>
      <w:szCs w:val="22"/>
      <w:lang w:bidi="it-IT"/>
    </w:rPr>
  </w:style>
  <w:style w:type="paragraph" w:customStyle="1" w:styleId="Corpodeltesto31">
    <w:name w:val="Corpo del testo 31"/>
    <w:basedOn w:val="Normale"/>
    <w:rsid w:val="00273876"/>
    <w:pPr>
      <w:spacing w:before="0" w:after="0"/>
      <w:jc w:val="both"/>
    </w:pPr>
    <w:rPr>
      <w:rFonts w:ascii="Century Gothic" w:eastAsia="Times New Roman" w:hAnsi="Century Gothic" w:cs="Arial"/>
      <w:color w:val="auto"/>
      <w:kern w:val="0"/>
      <w:szCs w:val="24"/>
      <w:lang w:eastAsia="ar-SA" w:bidi="ar-SA"/>
    </w:rPr>
  </w:style>
  <w:style w:type="paragraph" w:customStyle="1" w:styleId="Default">
    <w:name w:val="Default"/>
    <w:rsid w:val="00E27CBB"/>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0B2C2-BBFF-418B-BE8F-67111F734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6212</Words>
  <Characters>35413</Characters>
  <Application>Microsoft Office Word</Application>
  <DocSecurity>0</DocSecurity>
  <Lines>295</Lines>
  <Paragraphs>83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41542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
  <cp:keywords/>
  <cp:lastModifiedBy>Lorenzo Zolesio</cp:lastModifiedBy>
  <cp:revision>6</cp:revision>
  <cp:lastPrinted>2016-07-15T13:50:00Z</cp:lastPrinted>
  <dcterms:created xsi:type="dcterms:W3CDTF">2023-05-04T11:55:00Z</dcterms:created>
  <dcterms:modified xsi:type="dcterms:W3CDTF">2023-06-28T13:42:00Z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